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77777777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proofErr w:type="spellStart"/>
      <w:r w:rsidR="00B471F9">
        <w:rPr>
          <w:rFonts w:ascii="Tahoma" w:eastAsia="Lucida Sans Unicode" w:hAnsi="Tahoma" w:cs="Tahoma"/>
          <w:b/>
          <w:kern w:val="3"/>
          <w:lang w:eastAsia="zh-CN"/>
        </w:rPr>
        <w:t>w</w:t>
      </w:r>
      <w:proofErr w:type="spellEnd"/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5F42AA63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687E1A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>
        <w:rPr>
          <w:rFonts w:ascii="Tahoma" w:hAnsi="Tahoma" w:cs="Tahoma"/>
          <w:b/>
        </w:rPr>
        <w:t>”</w:t>
      </w:r>
      <w:r w:rsidR="00DC468E">
        <w:rPr>
          <w:rFonts w:ascii="Tahoma" w:hAnsi="Tahoma" w:cs="Tahoma"/>
          <w:b/>
        </w:rPr>
        <w:t xml:space="preserve"> 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8842" w14:textId="77777777" w:rsidR="00A65025" w:rsidRDefault="00A65025" w:rsidP="00DA5839">
      <w:r>
        <w:separator/>
      </w:r>
    </w:p>
  </w:endnote>
  <w:endnote w:type="continuationSeparator" w:id="0">
    <w:p w14:paraId="52661C5B" w14:textId="77777777" w:rsidR="00A65025" w:rsidRDefault="00A6502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92B1" w14:textId="77777777" w:rsidR="00A65025" w:rsidRDefault="00A65025" w:rsidP="00DA5839">
      <w:r>
        <w:separator/>
      </w:r>
    </w:p>
  </w:footnote>
  <w:footnote w:type="continuationSeparator" w:id="0">
    <w:p w14:paraId="48C0A832" w14:textId="77777777" w:rsidR="00A65025" w:rsidRDefault="00A6502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67AA5F1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87E1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8D24A6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1A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5B73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3B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025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B7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68E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A5D8B"/>
    <w:rsid w:val="005D6C66"/>
    <w:rsid w:val="005E4D7B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DC011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2023-04-05T09:21:00Z</dcterms:modified>
</cp:coreProperties>
</file>